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D9F9A" w14:textId="77777777" w:rsidR="00816D47" w:rsidRPr="006858D8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="00816D47" w:rsidRPr="006858D8">
        <w:rPr>
          <w:rFonts w:ascii="Tahoma" w:hAnsi="Tahoma" w:cs="Tahoma"/>
          <w:b/>
          <w:bCs/>
        </w:rPr>
        <w:t xml:space="preserve">r </w:t>
      </w:r>
      <w:r w:rsidR="00A22913">
        <w:rPr>
          <w:rFonts w:ascii="Tahoma" w:hAnsi="Tahoma" w:cs="Tahoma"/>
          <w:b/>
          <w:bCs/>
        </w:rPr>
        <w:t>2</w:t>
      </w:r>
      <w:r w:rsidR="00816D47" w:rsidRPr="006858D8">
        <w:rPr>
          <w:rFonts w:ascii="Tahoma" w:hAnsi="Tahoma" w:cs="Tahoma"/>
          <w:b/>
          <w:bCs/>
        </w:rPr>
        <w:t xml:space="preserve"> do SWZ</w:t>
      </w:r>
    </w:p>
    <w:p w14:paraId="3B80CCBC" w14:textId="77777777" w:rsidR="00816D47" w:rsidRPr="00816D47" w:rsidRDefault="00816D47" w:rsidP="004728E0">
      <w:pPr>
        <w:pStyle w:val="Tytu"/>
        <w:spacing w:after="120"/>
        <w:rPr>
          <w:sz w:val="20"/>
        </w:rPr>
      </w:pPr>
      <w:r w:rsidRPr="00816D47">
        <w:rPr>
          <w:sz w:val="20"/>
        </w:rPr>
        <w:t xml:space="preserve">OFERTA </w:t>
      </w:r>
    </w:p>
    <w:p w14:paraId="573B1074" w14:textId="77777777" w:rsidR="00816D47" w:rsidRPr="00816D47" w:rsidRDefault="00816D47" w:rsidP="00816D47">
      <w:pPr>
        <w:pStyle w:val="Nagwek5"/>
      </w:pPr>
      <w:r w:rsidRPr="00816D47">
        <w:t>I.</w:t>
      </w:r>
    </w:p>
    <w:p w14:paraId="0FF308E9" w14:textId="77777777" w:rsidR="00816D47" w:rsidRPr="00C8720D" w:rsidRDefault="00816D47" w:rsidP="00816D47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79A99328" w14:textId="77777777" w:rsidR="00816D47" w:rsidRPr="00B030E5" w:rsidRDefault="00816D47" w:rsidP="00816D47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797F4E6D" w14:textId="77777777" w:rsidR="00816D47" w:rsidRPr="00C8720D" w:rsidRDefault="00816D47" w:rsidP="00816D47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23F0B731" w14:textId="77777777" w:rsidR="00816D47" w:rsidRDefault="00816D47" w:rsidP="00816D47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64B0958F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65668915" w14:textId="77777777" w:rsidR="00816D47" w:rsidRDefault="00816D47" w:rsidP="00816D47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29A5C751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57DC3C5A" w14:textId="77777777" w:rsidR="00816D47" w:rsidRPr="005C18B2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37041EF0" w14:textId="77777777" w:rsidR="00816D47" w:rsidRPr="006D48E0" w:rsidRDefault="00816D47" w:rsidP="00816D47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</w:rPr>
      </w:pPr>
      <w:r w:rsidRPr="006D48E0">
        <w:rPr>
          <w:rFonts w:ascii="Tahoma" w:hAnsi="Tahoma" w:cs="Tahoma"/>
          <w:sz w:val="16"/>
          <w:szCs w:val="16"/>
        </w:rPr>
        <w:t>NIP, REGON</w:t>
      </w:r>
    </w:p>
    <w:p w14:paraId="3423B9A6" w14:textId="77777777" w:rsidR="00816D47" w:rsidRPr="006D48E0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</w:rPr>
      </w:pPr>
    </w:p>
    <w:p w14:paraId="5995F4B0" w14:textId="77777777" w:rsidR="00816D47" w:rsidRPr="00C8720D" w:rsidRDefault="00EB2790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>
        <w:rPr>
          <w:rFonts w:ascii="Tahoma" w:hAnsi="Tahoma" w:cs="Tahoma"/>
          <w:sz w:val="16"/>
          <w:szCs w:val="16"/>
          <w:lang w:val="en-US"/>
        </w:rPr>
        <w:t xml:space="preserve"> </w:t>
      </w:r>
      <w:r w:rsidR="00816D47"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68D8E68A" w14:textId="77777777" w:rsidR="00816D47" w:rsidRDefault="00816D47" w:rsidP="00816D47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64113DD5" w14:textId="77777777" w:rsidR="00816D47" w:rsidRPr="00C8720D" w:rsidRDefault="00816D47" w:rsidP="006A5755">
      <w:pPr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proofErr w:type="spellStart"/>
      <w:r w:rsidRPr="00C8720D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C8720D">
        <w:rPr>
          <w:rFonts w:ascii="Tahoma" w:hAnsi="Tahoma" w:cs="Tahoma"/>
          <w:sz w:val="16"/>
          <w:szCs w:val="16"/>
          <w:lang w:val="en-US"/>
        </w:rPr>
        <w:t>:</w:t>
      </w:r>
    </w:p>
    <w:p w14:paraId="047DFE55" w14:textId="77777777" w:rsidR="00816D47" w:rsidRPr="00FB2545" w:rsidRDefault="00816D47" w:rsidP="00816D47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467EDD56" w14:textId="15830607" w:rsidR="00816D47" w:rsidRPr="004C2536" w:rsidRDefault="00E549C7" w:rsidP="004C2536">
      <w:pPr>
        <w:numPr>
          <w:ilvl w:val="0"/>
          <w:numId w:val="73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</w:t>
      </w:r>
      <w:r w:rsidR="00816D47" w:rsidRPr="006858D8">
        <w:rPr>
          <w:rFonts w:ascii="Tahoma" w:hAnsi="Tahoma" w:cs="Tahoma"/>
          <w:bCs/>
        </w:rPr>
        <w:t xml:space="preserve"> na:</w:t>
      </w:r>
      <w:r w:rsidR="00816D47" w:rsidRPr="006858D8">
        <w:rPr>
          <w:rFonts w:ascii="Tahoma" w:hAnsi="Tahoma" w:cs="Tahoma"/>
          <w:b/>
          <w:bCs/>
        </w:rPr>
        <w:t xml:space="preserve"> 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730456">
        <w:rPr>
          <w:rFonts w:ascii="Tahoma" w:eastAsia="Lucida Sans Unicode" w:hAnsi="Tahoma" w:cs="Tahoma"/>
          <w:b/>
          <w:bCs/>
          <w:kern w:val="3"/>
          <w:lang w:eastAsia="zh-CN"/>
        </w:rPr>
        <w:t>Remont</w:t>
      </w:r>
      <w:r w:rsidR="002E55E8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drogi o nawierzchni asfaltowej – ul. Chabrowej w Mszanie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816D47" w:rsidRPr="008C0A94">
        <w:rPr>
          <w:rFonts w:ascii="Tahoma" w:hAnsi="Tahoma" w:cs="Tahoma"/>
          <w:b/>
        </w:rPr>
        <w:t xml:space="preserve">, </w:t>
      </w:r>
      <w:r w:rsidR="00816D47" w:rsidRPr="008C0A94">
        <w:rPr>
          <w:rFonts w:ascii="Tahoma" w:hAnsi="Tahoma" w:cs="Tahoma"/>
        </w:rPr>
        <w:t>zgodnie ze specyfikacją warunków zamówienia,</w:t>
      </w:r>
      <w:r w:rsidR="00816D47" w:rsidRPr="008C0A94">
        <w:rPr>
          <w:rFonts w:ascii="Tahoma" w:hAnsi="Tahoma" w:cs="Tahoma"/>
          <w:b/>
        </w:rPr>
        <w:t xml:space="preserve"> </w:t>
      </w:r>
      <w:r w:rsidR="00730456" w:rsidRPr="004C2536">
        <w:rPr>
          <w:rFonts w:ascii="Tahoma" w:hAnsi="Tahoma" w:cs="Tahoma"/>
        </w:rPr>
        <w:t>oferujemy</w:t>
      </w:r>
      <w:r w:rsidR="00233156" w:rsidRPr="004C2536">
        <w:rPr>
          <w:rFonts w:ascii="Tahoma" w:hAnsi="Tahoma" w:cs="Tahoma"/>
        </w:rPr>
        <w:t xml:space="preserve"> </w:t>
      </w:r>
      <w:r w:rsidR="00F2505E" w:rsidRPr="004C2536">
        <w:rPr>
          <w:rFonts w:ascii="Tahoma" w:hAnsi="Tahoma" w:cs="Tahoma"/>
        </w:rPr>
        <w:t>wykonanie całego przedmiotu zamówienia za cenę:</w:t>
      </w:r>
    </w:p>
    <w:p w14:paraId="0BFDFE4B" w14:textId="77777777" w:rsidR="00F2505E" w:rsidRDefault="00F2505E" w:rsidP="00F2505E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2A1132C1" w14:textId="77777777" w:rsidR="00F2505E" w:rsidRPr="006858D8" w:rsidRDefault="00F2505E" w:rsidP="00F2505E">
      <w:pPr>
        <w:rPr>
          <w:rFonts w:ascii="Tahoma" w:hAnsi="Tahoma" w:cs="Tahoma"/>
          <w:sz w:val="19"/>
          <w:szCs w:val="19"/>
        </w:rPr>
      </w:pPr>
    </w:p>
    <w:p w14:paraId="70D4CFBB" w14:textId="77777777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14:paraId="2F322CED" w14:textId="4F01E7D8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14:paraId="32F23A78" w14:textId="77777777" w:rsidR="00F2505E" w:rsidRDefault="00F2505E" w:rsidP="00F2505E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14:paraId="11B9D42E" w14:textId="6B9FC49F" w:rsidR="00F2505E" w:rsidRPr="004D65D9" w:rsidRDefault="00F2505E" w:rsidP="00204A8D">
      <w:pPr>
        <w:pStyle w:val="Tekstpodstawowy"/>
        <w:numPr>
          <w:ilvl w:val="0"/>
          <w:numId w:val="73"/>
        </w:numPr>
        <w:spacing w:before="0"/>
        <w:ind w:left="357" w:hanging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Kryterium poza</w:t>
      </w:r>
      <w:r w:rsidR="00225888">
        <w:rPr>
          <w:rFonts w:ascii="Tahoma" w:hAnsi="Tahoma" w:cs="Tahoma"/>
          <w:b/>
          <w:sz w:val="20"/>
        </w:rPr>
        <w:t xml:space="preserve"> </w:t>
      </w:r>
      <w:r>
        <w:rPr>
          <w:rFonts w:ascii="Tahoma" w:hAnsi="Tahoma" w:cs="Tahoma"/>
          <w:b/>
          <w:sz w:val="20"/>
        </w:rPr>
        <w:t>cenowe:</w:t>
      </w:r>
    </w:p>
    <w:p w14:paraId="210DA03C" w14:textId="77777777" w:rsidR="00F2505E" w:rsidRPr="00FB2545" w:rsidRDefault="00F2505E" w:rsidP="00F2505E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 xml:space="preserve">.. miesięczny termin gwarancji </w:t>
      </w:r>
    </w:p>
    <w:p w14:paraId="22C8E821" w14:textId="3B86FCFA" w:rsidR="00F2505E" w:rsidRPr="00225888" w:rsidRDefault="00F2505E" w:rsidP="00F2505E">
      <w:pPr>
        <w:pStyle w:val="Tekstpodstawowy"/>
        <w:spacing w:before="0"/>
        <w:ind w:left="357"/>
        <w:rPr>
          <w:rFonts w:ascii="Tahoma" w:hAnsi="Tahoma" w:cs="Tahoma"/>
          <w:sz w:val="16"/>
          <w:szCs w:val="16"/>
        </w:rPr>
      </w:pPr>
      <w:r w:rsidRPr="00225888">
        <w:rPr>
          <w:rFonts w:ascii="Tahoma" w:hAnsi="Tahoma" w:cs="Tahoma"/>
          <w:sz w:val="16"/>
          <w:szCs w:val="16"/>
        </w:rPr>
        <w:t xml:space="preserve">(należy wypełnić zgodnie z </w:t>
      </w:r>
      <w:r w:rsidR="000D7BC4" w:rsidRPr="00225888">
        <w:rPr>
          <w:rFonts w:ascii="Tahoma" w:hAnsi="Tahoma" w:cs="Tahoma"/>
          <w:sz w:val="16"/>
          <w:szCs w:val="16"/>
        </w:rPr>
        <w:t>ust.</w:t>
      </w:r>
      <w:r w:rsidRPr="00225888">
        <w:rPr>
          <w:rFonts w:ascii="Tahoma" w:hAnsi="Tahoma" w:cs="Tahoma"/>
          <w:sz w:val="16"/>
          <w:szCs w:val="16"/>
        </w:rPr>
        <w:t xml:space="preserve">. 2.2 rozdziału XI </w:t>
      </w:r>
      <w:proofErr w:type="spellStart"/>
      <w:r w:rsidRPr="00225888">
        <w:rPr>
          <w:rFonts w:ascii="Tahoma" w:hAnsi="Tahoma" w:cs="Tahoma"/>
          <w:sz w:val="16"/>
          <w:szCs w:val="16"/>
        </w:rPr>
        <w:t>swz</w:t>
      </w:r>
      <w:proofErr w:type="spellEnd"/>
      <w:r w:rsidRPr="00225888">
        <w:rPr>
          <w:rFonts w:ascii="Tahoma" w:hAnsi="Tahoma" w:cs="Tahoma"/>
          <w:sz w:val="16"/>
          <w:szCs w:val="16"/>
        </w:rPr>
        <w:t>)</w:t>
      </w:r>
    </w:p>
    <w:p w14:paraId="107DF4A9" w14:textId="08B50C48" w:rsidR="00F2505E" w:rsidRDefault="00F2505E" w:rsidP="00F2505E">
      <w:pPr>
        <w:spacing w:after="240"/>
        <w:ind w:left="357"/>
        <w:jc w:val="both"/>
        <w:rPr>
          <w:rFonts w:ascii="Tahoma" w:hAnsi="Tahoma" w:cs="Tahoma"/>
          <w:b/>
          <w:sz w:val="16"/>
          <w:szCs w:val="16"/>
        </w:rPr>
      </w:pPr>
      <w:r w:rsidRPr="00D64D29">
        <w:rPr>
          <w:rFonts w:ascii="Tahoma" w:hAnsi="Tahoma" w:cs="Tahoma"/>
          <w:i/>
          <w:sz w:val="16"/>
          <w:szCs w:val="16"/>
        </w:rPr>
        <w:t xml:space="preserve">Uwaga: brak deklaracji okresu gwarancji w formularzu ofertowym, bądź jego określenie poniżej wymaganego minimum </w:t>
      </w:r>
      <w:r w:rsidRPr="00D64D29">
        <w:rPr>
          <w:rFonts w:ascii="Tahoma" w:hAnsi="Tahoma" w:cs="Tahoma"/>
          <w:i/>
          <w:sz w:val="16"/>
          <w:szCs w:val="16"/>
        </w:rPr>
        <w:br/>
        <w:t>(</w:t>
      </w:r>
      <w:r w:rsidR="002E55E8" w:rsidRPr="00D64D29">
        <w:rPr>
          <w:rFonts w:ascii="Tahoma" w:hAnsi="Tahoma" w:cs="Tahoma"/>
          <w:i/>
          <w:sz w:val="16"/>
          <w:szCs w:val="16"/>
        </w:rPr>
        <w:t>24</w:t>
      </w:r>
      <w:r w:rsidRPr="00D64D29">
        <w:rPr>
          <w:rFonts w:ascii="Tahoma" w:hAnsi="Tahoma" w:cs="Tahoma"/>
          <w:i/>
          <w:sz w:val="16"/>
          <w:szCs w:val="16"/>
        </w:rPr>
        <w:t xml:space="preserve"> miesięcy) skutkować będzie odrzuceniem oferty w trybie art. 226 ust. 1 pkt. 5 ustawy </w:t>
      </w:r>
      <w:proofErr w:type="spellStart"/>
      <w:r w:rsidRPr="00D64D29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D64D29">
        <w:rPr>
          <w:rFonts w:ascii="Tahoma" w:hAnsi="Tahoma" w:cs="Tahoma"/>
          <w:i/>
          <w:sz w:val="16"/>
          <w:szCs w:val="16"/>
        </w:rPr>
        <w:t xml:space="preserve">. Jeżeli wykonawca zadeklaruje okres gwarancji powyżej określonego maksimum (tj. </w:t>
      </w:r>
      <w:r w:rsidR="002E55E8" w:rsidRPr="00D64D29">
        <w:rPr>
          <w:rFonts w:ascii="Tahoma" w:hAnsi="Tahoma" w:cs="Tahoma"/>
          <w:i/>
          <w:sz w:val="16"/>
          <w:szCs w:val="16"/>
        </w:rPr>
        <w:t>36</w:t>
      </w:r>
      <w:r w:rsidRPr="00D64D29">
        <w:rPr>
          <w:rFonts w:ascii="Tahoma" w:hAnsi="Tahoma" w:cs="Tahoma"/>
          <w:i/>
          <w:sz w:val="16"/>
          <w:szCs w:val="16"/>
        </w:rPr>
        <w:t xml:space="preserve"> miesi</w:t>
      </w:r>
      <w:r w:rsidR="007575AD" w:rsidRPr="00D64D29">
        <w:rPr>
          <w:rFonts w:ascii="Tahoma" w:hAnsi="Tahoma" w:cs="Tahoma"/>
          <w:i/>
          <w:sz w:val="16"/>
          <w:szCs w:val="16"/>
        </w:rPr>
        <w:t>ę</w:t>
      </w:r>
      <w:r w:rsidR="000D7BC4" w:rsidRPr="00D64D29">
        <w:rPr>
          <w:rFonts w:ascii="Tahoma" w:hAnsi="Tahoma" w:cs="Tahoma"/>
          <w:i/>
          <w:sz w:val="16"/>
          <w:szCs w:val="16"/>
        </w:rPr>
        <w:t>c</w:t>
      </w:r>
      <w:r w:rsidR="007575AD" w:rsidRPr="00D64D29">
        <w:rPr>
          <w:rFonts w:ascii="Tahoma" w:hAnsi="Tahoma" w:cs="Tahoma"/>
          <w:i/>
          <w:sz w:val="16"/>
          <w:szCs w:val="16"/>
        </w:rPr>
        <w:t>y</w:t>
      </w:r>
      <w:r w:rsidRPr="00D64D29">
        <w:rPr>
          <w:rFonts w:ascii="Tahoma" w:hAnsi="Tahoma" w:cs="Tahoma"/>
          <w:i/>
          <w:sz w:val="16"/>
          <w:szCs w:val="16"/>
        </w:rPr>
        <w:t xml:space="preserve">) dla celów porównania złożonych ofert, przyjęte zostanie </w:t>
      </w:r>
      <w:r w:rsidR="002E55E8" w:rsidRPr="00D64D29">
        <w:rPr>
          <w:rFonts w:ascii="Tahoma" w:hAnsi="Tahoma" w:cs="Tahoma"/>
          <w:i/>
          <w:sz w:val="16"/>
          <w:szCs w:val="16"/>
        </w:rPr>
        <w:t>36</w:t>
      </w:r>
      <w:r w:rsidRPr="00D64D29">
        <w:rPr>
          <w:rFonts w:ascii="Tahoma" w:hAnsi="Tahoma" w:cs="Tahoma"/>
          <w:i/>
          <w:sz w:val="16"/>
          <w:szCs w:val="16"/>
        </w:rPr>
        <w:t xml:space="preserve"> miesi</w:t>
      </w:r>
      <w:r w:rsidR="007575AD" w:rsidRPr="00D64D29">
        <w:rPr>
          <w:rFonts w:ascii="Tahoma" w:hAnsi="Tahoma" w:cs="Tahoma"/>
          <w:i/>
          <w:sz w:val="16"/>
          <w:szCs w:val="16"/>
        </w:rPr>
        <w:t>ę</w:t>
      </w:r>
      <w:r w:rsidR="000D7BC4" w:rsidRPr="00D64D29">
        <w:rPr>
          <w:rFonts w:ascii="Tahoma" w:hAnsi="Tahoma" w:cs="Tahoma"/>
          <w:i/>
          <w:sz w:val="16"/>
          <w:szCs w:val="16"/>
        </w:rPr>
        <w:t>c</w:t>
      </w:r>
      <w:r w:rsidR="007575AD" w:rsidRPr="00D64D29">
        <w:rPr>
          <w:rFonts w:ascii="Tahoma" w:hAnsi="Tahoma" w:cs="Tahoma"/>
          <w:i/>
          <w:sz w:val="16"/>
          <w:szCs w:val="16"/>
        </w:rPr>
        <w:t>y</w:t>
      </w:r>
      <w:r w:rsidRPr="00D64D29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  <w:r w:rsidRPr="00FF05BE">
        <w:rPr>
          <w:rFonts w:ascii="Tahoma" w:hAnsi="Tahoma" w:cs="Tahoma"/>
          <w:b/>
          <w:sz w:val="16"/>
          <w:szCs w:val="16"/>
        </w:rPr>
        <w:t xml:space="preserve"> </w:t>
      </w:r>
    </w:p>
    <w:p w14:paraId="4B1FB37D" w14:textId="7B617400" w:rsidR="00816D47" w:rsidRPr="00A10C89" w:rsidRDefault="00816D47" w:rsidP="00204A8D">
      <w:pPr>
        <w:pStyle w:val="Akapitzlist"/>
        <w:numPr>
          <w:ilvl w:val="0"/>
          <w:numId w:val="73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</w:t>
      </w:r>
      <w:r w:rsidR="0017557F">
        <w:rPr>
          <w:rFonts w:ascii="Tahoma" w:hAnsi="Tahoma" w:cs="Tahoma"/>
          <w:sz w:val="20"/>
          <w:szCs w:val="20"/>
        </w:rPr>
        <w:t xml:space="preserve"> (</w:t>
      </w:r>
      <w:r w:rsidR="00A22913">
        <w:rPr>
          <w:rFonts w:ascii="Tahoma" w:hAnsi="Tahoma" w:cs="Tahoma"/>
          <w:sz w:val="20"/>
          <w:szCs w:val="20"/>
        </w:rPr>
        <w:t xml:space="preserve">w przypadku, gdy dotyczy - </w:t>
      </w:r>
      <w:r w:rsidR="0017557F">
        <w:rPr>
          <w:rFonts w:ascii="Tahoma" w:hAnsi="Tahoma" w:cs="Tahoma"/>
          <w:sz w:val="20"/>
          <w:szCs w:val="20"/>
        </w:rPr>
        <w:t>należy wypełnić dla każdej części, której taki obowiązek dotyczy)</w:t>
      </w:r>
      <w:r w:rsidRPr="00A10C89">
        <w:rPr>
          <w:rFonts w:ascii="Tahoma" w:hAnsi="Tahoma" w:cs="Tahoma"/>
          <w:sz w:val="20"/>
          <w:szCs w:val="20"/>
        </w:rPr>
        <w:t>:</w:t>
      </w:r>
    </w:p>
    <w:p w14:paraId="1A358FD0" w14:textId="77777777" w:rsidR="00816D47" w:rsidRPr="000700A9" w:rsidRDefault="00816D47" w:rsidP="00816D47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13DAEA65" w14:textId="77777777" w:rsidR="00816D47" w:rsidRPr="006858D8" w:rsidRDefault="00816D47" w:rsidP="00816D47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 w:rsidR="00831447"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 w:rsidR="00831447"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14:paraId="505ED146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608F4730" w14:textId="14E30E65" w:rsidR="00816D47" w:rsidRPr="006858D8" w:rsidRDefault="00816D47" w:rsidP="006A5755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5E73D1">
        <w:rPr>
          <w:rFonts w:ascii="Tahoma" w:hAnsi="Tahoma" w:cs="Tahoma"/>
          <w:i/>
          <w:sz w:val="16"/>
          <w:szCs w:val="16"/>
        </w:rPr>
        <w:t xml:space="preserve">(szczegóły w </w:t>
      </w:r>
      <w:r w:rsidR="00B779ED" w:rsidRPr="005E73D1">
        <w:rPr>
          <w:rFonts w:ascii="Tahoma" w:hAnsi="Tahoma" w:cs="Tahoma"/>
          <w:i/>
          <w:sz w:val="16"/>
          <w:szCs w:val="16"/>
        </w:rPr>
        <w:t xml:space="preserve">ust. </w:t>
      </w:r>
      <w:r w:rsidR="004C2536" w:rsidRPr="005E73D1">
        <w:rPr>
          <w:rFonts w:ascii="Tahoma" w:hAnsi="Tahoma" w:cs="Tahoma"/>
          <w:i/>
          <w:sz w:val="16"/>
          <w:szCs w:val="16"/>
        </w:rPr>
        <w:t>10</w:t>
      </w:r>
      <w:r w:rsidR="00B779ED" w:rsidRPr="005E73D1">
        <w:rPr>
          <w:rFonts w:ascii="Tahoma" w:hAnsi="Tahoma" w:cs="Tahoma"/>
          <w:i/>
          <w:sz w:val="16"/>
          <w:szCs w:val="16"/>
        </w:rPr>
        <w:t xml:space="preserve"> </w:t>
      </w:r>
      <w:r w:rsidRPr="005E73D1">
        <w:rPr>
          <w:rFonts w:ascii="Tahoma" w:hAnsi="Tahoma" w:cs="Tahoma"/>
          <w:i/>
          <w:sz w:val="16"/>
          <w:szCs w:val="16"/>
        </w:rPr>
        <w:t xml:space="preserve">rozdziału X </w:t>
      </w:r>
      <w:proofErr w:type="spellStart"/>
      <w:r w:rsidRPr="005E73D1">
        <w:rPr>
          <w:rFonts w:ascii="Tahoma" w:hAnsi="Tahoma" w:cs="Tahoma"/>
          <w:i/>
          <w:sz w:val="16"/>
          <w:szCs w:val="16"/>
        </w:rPr>
        <w:t>swz</w:t>
      </w:r>
      <w:proofErr w:type="spellEnd"/>
      <w:r w:rsidRPr="005E73D1">
        <w:rPr>
          <w:rFonts w:ascii="Tahoma" w:hAnsi="Tahoma" w:cs="Tahoma"/>
          <w:i/>
          <w:sz w:val="16"/>
          <w:szCs w:val="16"/>
        </w:rPr>
        <w:t>).</w:t>
      </w:r>
    </w:p>
    <w:p w14:paraId="73AAF7B1" w14:textId="77777777" w:rsidR="00816D47" w:rsidRPr="00816D47" w:rsidRDefault="00816D47" w:rsidP="00816D47">
      <w:pPr>
        <w:pStyle w:val="Nagwek5"/>
      </w:pPr>
      <w:r w:rsidRPr="00816D47">
        <w:rPr>
          <w:rStyle w:val="Nagwek5Znak"/>
          <w:b/>
        </w:rPr>
        <w:t>III</w:t>
      </w:r>
      <w:r w:rsidRPr="00816D47">
        <w:t>.</w:t>
      </w:r>
    </w:p>
    <w:p w14:paraId="00ED39CA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27CEB0DC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3F639D6C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6B9B11BC" w14:textId="28CAB52F" w:rsidR="00816D47" w:rsidRPr="00B46504" w:rsidRDefault="00816D47" w:rsidP="00204A8D">
      <w:pPr>
        <w:pStyle w:val="Akapitzlist"/>
        <w:numPr>
          <w:ilvl w:val="0"/>
          <w:numId w:val="7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="005E73D1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75 dni od dnia zawarcia umowy.</w:t>
      </w:r>
    </w:p>
    <w:p w14:paraId="37044532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lastRenderedPageBreak/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39DF5838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 w:rsidR="009F072D"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48483A01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15E61427" w14:textId="77777777" w:rsidR="002A0F33" w:rsidRDefault="002A0F33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że zapoznaliśmy się z klauzulą informacyjną w </w:t>
      </w:r>
      <w:r w:rsidRPr="005E73D1">
        <w:rPr>
          <w:rFonts w:ascii="Tahoma" w:hAnsi="Tahoma" w:cs="Tahoma"/>
        </w:rPr>
        <w:t xml:space="preserve">pkt 5 rozdziału I </w:t>
      </w:r>
      <w:proofErr w:type="spellStart"/>
      <w:r w:rsidRPr="005E73D1">
        <w:rPr>
          <w:rFonts w:ascii="Tahoma" w:hAnsi="Tahoma" w:cs="Tahoma"/>
        </w:rPr>
        <w:t>swz</w:t>
      </w:r>
      <w:proofErr w:type="spellEnd"/>
      <w:r w:rsidRPr="005E73D1">
        <w:rPr>
          <w:rFonts w:ascii="Tahoma" w:hAnsi="Tahoma" w:cs="Tahoma"/>
        </w:rPr>
        <w:t>.</w:t>
      </w:r>
    </w:p>
    <w:p w14:paraId="369FE333" w14:textId="77777777" w:rsid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2EDBFCDC" w14:textId="77777777" w:rsidR="00816D47" w:rsidRP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48805BE3" w14:textId="77777777" w:rsidR="00816D47" w:rsidRPr="00A60DDB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7F51F6BE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0673CAB7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23349357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330547AC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6C9B6DD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21D2DC6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315F2853" w14:textId="77777777" w:rsidR="00816D47" w:rsidRPr="00816D47" w:rsidRDefault="00816D47" w:rsidP="00816D47">
      <w:pPr>
        <w:pStyle w:val="Nagwek5"/>
      </w:pPr>
      <w:r w:rsidRPr="00816D47">
        <w:t>IV.</w:t>
      </w:r>
    </w:p>
    <w:p w14:paraId="2A9AD31E" w14:textId="77777777" w:rsidR="00816D47" w:rsidRPr="008553F7" w:rsidRDefault="00816D47" w:rsidP="004C2536">
      <w:pPr>
        <w:spacing w:after="12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14:paraId="10A1ED02" w14:textId="77777777" w:rsidR="00816D47" w:rsidRDefault="00816D47" w:rsidP="00816D4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/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nie polegam</w:t>
      </w:r>
      <w:r>
        <w:rPr>
          <w:rStyle w:val="Odwoanieprzypisudolnego"/>
          <w:rFonts w:ascii="Tahoma" w:hAnsi="Tahoma" w:cs="Tahoma"/>
        </w:rPr>
        <w:footnoteReference w:id="3"/>
      </w:r>
      <w:r w:rsidR="00233156">
        <w:rPr>
          <w:rFonts w:ascii="Tahoma" w:hAnsi="Tahoma" w:cs="Tahoma"/>
        </w:rPr>
        <w:t xml:space="preserve"> na zasobach innych podmiotów</w:t>
      </w:r>
    </w:p>
    <w:p w14:paraId="2F0E27AA" w14:textId="77777777" w:rsidR="00816D47" w:rsidRDefault="00816D47" w:rsidP="00816D47">
      <w:pPr>
        <w:pStyle w:val="Nagwek5"/>
      </w:pPr>
      <w:r>
        <w:t>V.</w:t>
      </w:r>
    </w:p>
    <w:p w14:paraId="4D14789A" w14:textId="77777777" w:rsidR="00816D47" w:rsidRPr="006858D8" w:rsidRDefault="00816D47" w:rsidP="004C2536">
      <w:pPr>
        <w:spacing w:after="12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25638F9A" w14:textId="77777777" w:rsidR="00816D47" w:rsidRDefault="00816D47" w:rsidP="00816D47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>następujące części/zakres zamówienia</w:t>
      </w:r>
      <w:r w:rsidR="00233156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7788D0BF" w14:textId="77777777" w:rsidR="00816D47" w:rsidRPr="003432F5" w:rsidRDefault="00816D47" w:rsidP="00816D47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56BD2C5E" w14:textId="77777777" w:rsidR="00816D47" w:rsidRDefault="00816D47" w:rsidP="00816D47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325BEB17" w14:textId="77777777" w:rsidR="00816D47" w:rsidRPr="00F85149" w:rsidRDefault="00816D47" w:rsidP="00816D47">
      <w:pPr>
        <w:rPr>
          <w:rFonts w:ascii="Tahoma" w:hAnsi="Tahoma" w:cs="Tahoma"/>
          <w:sz w:val="32"/>
          <w:szCs w:val="32"/>
        </w:rPr>
      </w:pPr>
    </w:p>
    <w:p w14:paraId="0B569C23" w14:textId="77777777" w:rsidR="00816D47" w:rsidRPr="003432F5" w:rsidRDefault="00816D47" w:rsidP="00816D47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14B0A8D5" w14:textId="77777777" w:rsidR="00816D47" w:rsidRPr="006858D8" w:rsidRDefault="00816D47" w:rsidP="00816D47">
      <w:pPr>
        <w:pStyle w:val="Nagwek5"/>
      </w:pPr>
      <w:r>
        <w:t>VI.</w:t>
      </w:r>
    </w:p>
    <w:p w14:paraId="5849BD1B" w14:textId="77777777" w:rsidR="00816D47" w:rsidRPr="00067331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1FE8AAD3" w14:textId="77777777" w:rsidR="00816D47" w:rsidRPr="00BB08D5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3BEE175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3802A21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58118115" w14:textId="77777777" w:rsidR="00816D47" w:rsidRPr="00F65FB1" w:rsidRDefault="00816D47" w:rsidP="00816D47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3291E0F7" w14:textId="77777777" w:rsidR="00816D47" w:rsidRDefault="00816D47" w:rsidP="00816D47">
      <w:pPr>
        <w:pStyle w:val="Nagwek5"/>
      </w:pPr>
      <w:r w:rsidRPr="006858D8">
        <w:t>VI</w:t>
      </w:r>
      <w:r>
        <w:t>I</w:t>
      </w:r>
      <w:r w:rsidRPr="006858D8">
        <w:t>.</w:t>
      </w:r>
    </w:p>
    <w:p w14:paraId="21703182" w14:textId="77777777" w:rsidR="00816D47" w:rsidRDefault="00816D47" w:rsidP="00816D47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68281088" w14:textId="77777777" w:rsidR="00816D47" w:rsidRPr="00E50506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14:paraId="640F161C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lastRenderedPageBreak/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31D00ECF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15D4DE7D" w14:textId="77777777" w:rsidR="00816D47" w:rsidRPr="00816D47" w:rsidRDefault="00816D47" w:rsidP="00204A8D">
      <w:pPr>
        <w:pStyle w:val="Akapitzlist"/>
        <w:numPr>
          <w:ilvl w:val="0"/>
          <w:numId w:val="71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2268193C" w14:textId="77777777" w:rsidR="00816D47" w:rsidRPr="00816D47" w:rsidRDefault="00816D47" w:rsidP="00204A8D">
      <w:pPr>
        <w:pStyle w:val="Akapitzlist"/>
        <w:numPr>
          <w:ilvl w:val="0"/>
          <w:numId w:val="103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0E9CD2A4" w14:textId="77777777" w:rsidR="00816D47" w:rsidRDefault="009B6291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 w:rsidR="008C0A94"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poz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8C0A94"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zm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</w:t>
      </w:r>
      <w:r w:rsidR="00816D47"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14:paraId="314987C4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6CEA27CB" w14:textId="77777777" w:rsidR="0095749D" w:rsidRDefault="0095749D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6E057C6C" w14:textId="77777777" w:rsidR="00FD6FD4" w:rsidRPr="00836108" w:rsidRDefault="00FD6FD4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638327CE" w14:textId="77777777" w:rsidR="00816D47" w:rsidRPr="002D72CC" w:rsidRDefault="004728E0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Dokumenty składane wraz z</w:t>
      </w:r>
      <w:r w:rsidR="00816D47"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 xml:space="preserve"> ofert</w:t>
      </w: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ą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(formularzem ofertowym)</w:t>
      </w:r>
      <w:r w:rsidR="00816D47"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14:paraId="399AEB52" w14:textId="77777777" w:rsidR="00181424" w:rsidRPr="00233156" w:rsidRDefault="00181424" w:rsidP="00233156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07426855" w14:textId="76520C5B" w:rsidR="00816D47" w:rsidRPr="005E73D1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5E73D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</w:t>
      </w:r>
      <w:r w:rsidRPr="005E73D1">
        <w:rPr>
          <w:rFonts w:ascii="Tahoma" w:hAnsi="Tahoma" w:cs="Tahoma"/>
          <w:sz w:val="16"/>
          <w:szCs w:val="16"/>
        </w:rPr>
        <w:t>, o kt</w:t>
      </w:r>
      <w:r w:rsidR="00181424" w:rsidRPr="005E73D1">
        <w:rPr>
          <w:rFonts w:ascii="Tahoma" w:hAnsi="Tahoma" w:cs="Tahoma"/>
          <w:sz w:val="16"/>
          <w:szCs w:val="16"/>
        </w:rPr>
        <w:t xml:space="preserve">órym mowa w </w:t>
      </w:r>
      <w:r w:rsidR="004728E0" w:rsidRPr="005E73D1">
        <w:rPr>
          <w:rFonts w:ascii="Tahoma" w:hAnsi="Tahoma" w:cs="Tahoma"/>
          <w:sz w:val="16"/>
          <w:szCs w:val="16"/>
        </w:rPr>
        <w:t xml:space="preserve">art. 125 ust. 1 ustawy </w:t>
      </w:r>
      <w:proofErr w:type="spellStart"/>
      <w:r w:rsidR="004728E0" w:rsidRPr="005E73D1">
        <w:rPr>
          <w:rFonts w:ascii="Tahoma" w:hAnsi="Tahoma" w:cs="Tahoma"/>
          <w:sz w:val="16"/>
          <w:szCs w:val="16"/>
        </w:rPr>
        <w:t>Pzp</w:t>
      </w:r>
      <w:proofErr w:type="spellEnd"/>
      <w:r w:rsidRPr="005E73D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</w:t>
      </w:r>
      <w:r w:rsidR="00A22913" w:rsidRPr="005E73D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3</w:t>
      </w:r>
      <w:r w:rsidRPr="005E73D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do SWZ)</w:t>
      </w:r>
      <w:r w:rsidR="004C2536" w:rsidRPr="005E73D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– dotyczy wykonawcy,</w:t>
      </w:r>
    </w:p>
    <w:p w14:paraId="26ED16CB" w14:textId="282F6453" w:rsidR="004C2536" w:rsidRPr="005E73D1" w:rsidRDefault="004C2536" w:rsidP="004C2536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5E73D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oświadczenie, o którym  mowa w art. 125 ust. 1 ustawy </w:t>
      </w:r>
      <w:proofErr w:type="spellStart"/>
      <w:r w:rsidRPr="005E73D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 w:rsidRPr="005E73D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</w:t>
      </w:r>
      <w:proofErr w:type="spellStart"/>
      <w:r w:rsidRPr="005E73D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zał</w:t>
      </w:r>
      <w:proofErr w:type="spellEnd"/>
      <w:r w:rsidRPr="005E73D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nr 3a do SWZ) – dotyczy podmiotu udostępniającego zasoby,</w:t>
      </w:r>
    </w:p>
    <w:p w14:paraId="19A9398E" w14:textId="4FADAAB3" w:rsidR="00816D47" w:rsidRPr="005E73D1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5E73D1">
        <w:rPr>
          <w:rFonts w:ascii="Tahoma" w:hAnsi="Tahoma" w:cs="Tahoma"/>
          <w:sz w:val="16"/>
          <w:szCs w:val="16"/>
        </w:rPr>
        <w:t>odpis z KR</w:t>
      </w:r>
      <w:r w:rsidR="004728E0" w:rsidRPr="005E73D1">
        <w:rPr>
          <w:rFonts w:ascii="Tahoma" w:hAnsi="Tahoma" w:cs="Tahoma"/>
          <w:sz w:val="16"/>
          <w:szCs w:val="16"/>
        </w:rPr>
        <w:t>S</w:t>
      </w:r>
      <w:r w:rsidRPr="005E73D1">
        <w:rPr>
          <w:rFonts w:ascii="Tahoma" w:hAnsi="Tahoma" w:cs="Tahoma"/>
          <w:sz w:val="16"/>
          <w:szCs w:val="16"/>
        </w:rPr>
        <w:t xml:space="preserve"> lub </w:t>
      </w:r>
      <w:proofErr w:type="spellStart"/>
      <w:r w:rsidRPr="005E73D1">
        <w:rPr>
          <w:rFonts w:ascii="Tahoma" w:hAnsi="Tahoma" w:cs="Tahoma"/>
          <w:sz w:val="16"/>
          <w:szCs w:val="16"/>
        </w:rPr>
        <w:t>CEiDG</w:t>
      </w:r>
      <w:proofErr w:type="spellEnd"/>
      <w:r w:rsidR="004728E0" w:rsidRPr="005E73D1">
        <w:rPr>
          <w:rFonts w:ascii="Tahoma" w:hAnsi="Tahoma" w:cs="Tahoma"/>
          <w:sz w:val="16"/>
          <w:szCs w:val="16"/>
        </w:rPr>
        <w:t xml:space="preserve"> lub innego właściwego rejestru</w:t>
      </w:r>
      <w:r w:rsidRPr="005E73D1">
        <w:rPr>
          <w:rFonts w:ascii="Tahoma" w:hAnsi="Tahoma" w:cs="Tahoma"/>
          <w:sz w:val="16"/>
          <w:szCs w:val="16"/>
        </w:rPr>
        <w:t>, o kt</w:t>
      </w:r>
      <w:r w:rsidR="00181424" w:rsidRPr="005E73D1">
        <w:rPr>
          <w:rFonts w:ascii="Tahoma" w:hAnsi="Tahoma" w:cs="Tahoma"/>
          <w:sz w:val="16"/>
          <w:szCs w:val="16"/>
        </w:rPr>
        <w:t xml:space="preserve">órym mowa w rozdziale IV </w:t>
      </w:r>
      <w:r w:rsidR="00B779ED" w:rsidRPr="005E73D1">
        <w:rPr>
          <w:rFonts w:ascii="Tahoma" w:hAnsi="Tahoma" w:cs="Tahoma"/>
          <w:sz w:val="16"/>
          <w:szCs w:val="16"/>
        </w:rPr>
        <w:t>ust.</w:t>
      </w:r>
      <w:r w:rsidR="00181424" w:rsidRPr="005E73D1">
        <w:rPr>
          <w:rFonts w:ascii="Tahoma" w:hAnsi="Tahoma" w:cs="Tahoma"/>
          <w:sz w:val="16"/>
          <w:szCs w:val="16"/>
        </w:rPr>
        <w:t xml:space="preserve"> 1.</w:t>
      </w:r>
      <w:r w:rsidR="00A22913" w:rsidRPr="005E73D1">
        <w:rPr>
          <w:rFonts w:ascii="Tahoma" w:hAnsi="Tahoma" w:cs="Tahoma"/>
          <w:sz w:val="16"/>
          <w:szCs w:val="16"/>
        </w:rPr>
        <w:t>3</w:t>
      </w:r>
      <w:r w:rsidR="00181424" w:rsidRPr="005E73D1">
        <w:rPr>
          <w:rFonts w:ascii="Tahoma" w:hAnsi="Tahoma" w:cs="Tahoma"/>
          <w:sz w:val="16"/>
          <w:szCs w:val="16"/>
        </w:rPr>
        <w:t xml:space="preserve"> SWZ</w:t>
      </w:r>
      <w:r w:rsidR="00B779ED" w:rsidRPr="005E73D1">
        <w:rPr>
          <w:rFonts w:ascii="Tahoma" w:hAnsi="Tahoma" w:cs="Tahoma"/>
          <w:sz w:val="16"/>
          <w:szCs w:val="16"/>
        </w:rPr>
        <w:t>,</w:t>
      </w:r>
      <w:r w:rsidRPr="005E73D1">
        <w:rPr>
          <w:rFonts w:ascii="Tahoma" w:hAnsi="Tahoma" w:cs="Tahoma"/>
          <w:sz w:val="16"/>
          <w:szCs w:val="16"/>
        </w:rPr>
        <w:t xml:space="preserve"> </w:t>
      </w:r>
    </w:p>
    <w:p w14:paraId="0C11CAAA" w14:textId="78A8848F" w:rsidR="00816D47" w:rsidRPr="005E73D1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5E73D1">
        <w:rPr>
          <w:rFonts w:ascii="Tahoma" w:eastAsia="Arial" w:hAnsi="Tahoma" w:cs="Tahoma"/>
          <w:color w:val="000000"/>
          <w:sz w:val="16"/>
          <w:szCs w:val="16"/>
        </w:rPr>
        <w:t>pełnomocnictwo lub inny dokument potwierdzający umocowanie do reprezentowania Wykonawcy</w:t>
      </w:r>
      <w:r w:rsidR="004E2D37" w:rsidRPr="005E73D1">
        <w:rPr>
          <w:rFonts w:ascii="Tahoma" w:eastAsia="Arial" w:hAnsi="Tahoma" w:cs="Tahoma"/>
          <w:color w:val="000000"/>
          <w:sz w:val="16"/>
          <w:szCs w:val="16"/>
        </w:rPr>
        <w:t>,</w:t>
      </w:r>
      <w:r w:rsidRPr="005E73D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Pr="005E73D1">
        <w:rPr>
          <w:rFonts w:ascii="Tahoma" w:hAnsi="Tahoma" w:cs="Tahoma"/>
          <w:sz w:val="16"/>
          <w:szCs w:val="16"/>
        </w:rPr>
        <w:t xml:space="preserve">o którym mowa </w:t>
      </w:r>
      <w:r w:rsidRPr="005E73D1">
        <w:rPr>
          <w:rFonts w:ascii="Tahoma" w:hAnsi="Tahoma" w:cs="Tahoma"/>
          <w:sz w:val="16"/>
          <w:szCs w:val="16"/>
        </w:rPr>
        <w:br/>
        <w:t xml:space="preserve">w rozdziale IV </w:t>
      </w:r>
      <w:r w:rsidR="00B779ED" w:rsidRPr="005E73D1">
        <w:rPr>
          <w:rFonts w:ascii="Tahoma" w:hAnsi="Tahoma" w:cs="Tahoma"/>
          <w:sz w:val="16"/>
          <w:szCs w:val="16"/>
        </w:rPr>
        <w:t>ust.</w:t>
      </w:r>
      <w:r w:rsidRPr="005E73D1">
        <w:rPr>
          <w:rFonts w:ascii="Tahoma" w:hAnsi="Tahoma" w:cs="Tahoma"/>
          <w:sz w:val="16"/>
          <w:szCs w:val="16"/>
        </w:rPr>
        <w:t xml:space="preserve"> 1.</w:t>
      </w:r>
      <w:r w:rsidR="00A22913" w:rsidRPr="005E73D1">
        <w:rPr>
          <w:rFonts w:ascii="Tahoma" w:hAnsi="Tahoma" w:cs="Tahoma"/>
          <w:sz w:val="16"/>
          <w:szCs w:val="16"/>
        </w:rPr>
        <w:t>4</w:t>
      </w:r>
      <w:r w:rsidRPr="005E73D1">
        <w:rPr>
          <w:rFonts w:ascii="Tahoma" w:hAnsi="Tahoma" w:cs="Tahoma"/>
          <w:sz w:val="16"/>
          <w:szCs w:val="16"/>
        </w:rPr>
        <w:t xml:space="preserve"> SWZ</w:t>
      </w:r>
      <w:r w:rsidRPr="005E73D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="00181424" w:rsidRPr="005E73D1">
        <w:rPr>
          <w:rFonts w:ascii="Tahoma" w:eastAsia="Arial" w:hAnsi="Tahoma" w:cs="Tahoma"/>
          <w:color w:val="000000"/>
          <w:sz w:val="16"/>
          <w:szCs w:val="16"/>
        </w:rPr>
        <w:t>(jeżeli dotyczy)</w:t>
      </w:r>
      <w:r w:rsidR="00B779ED" w:rsidRPr="005E73D1">
        <w:rPr>
          <w:rFonts w:ascii="Tahoma" w:eastAsia="Arial" w:hAnsi="Tahoma" w:cs="Tahoma"/>
          <w:color w:val="000000"/>
          <w:sz w:val="16"/>
          <w:szCs w:val="16"/>
        </w:rPr>
        <w:t>,</w:t>
      </w:r>
    </w:p>
    <w:p w14:paraId="21989993" w14:textId="320BA22E" w:rsidR="004C1200" w:rsidRPr="005E73D1" w:rsidRDefault="004728E0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5E73D1">
        <w:rPr>
          <w:rFonts w:ascii="Tahoma" w:eastAsia="Arial" w:hAnsi="Tahoma" w:cs="Tahoma"/>
          <w:color w:val="000000"/>
          <w:sz w:val="16"/>
          <w:szCs w:val="16"/>
        </w:rPr>
        <w:t>oświadczenie, o którym mowa w</w:t>
      </w:r>
      <w:r w:rsidR="004C1200" w:rsidRPr="005E73D1">
        <w:rPr>
          <w:rFonts w:ascii="Tahoma" w:eastAsia="Arial" w:hAnsi="Tahoma" w:cs="Tahoma"/>
          <w:color w:val="000000"/>
          <w:sz w:val="16"/>
          <w:szCs w:val="16"/>
        </w:rPr>
        <w:t xml:space="preserve"> art. 117 ust. 4</w:t>
      </w:r>
      <w:r w:rsidRPr="005E73D1">
        <w:rPr>
          <w:rFonts w:ascii="Tahoma" w:eastAsia="Arial" w:hAnsi="Tahoma" w:cs="Tahoma"/>
          <w:color w:val="000000"/>
          <w:sz w:val="16"/>
          <w:szCs w:val="16"/>
        </w:rPr>
        <w:t xml:space="preserve"> ustawy </w:t>
      </w:r>
      <w:proofErr w:type="spellStart"/>
      <w:r w:rsidRPr="005E73D1">
        <w:rPr>
          <w:rFonts w:ascii="Tahoma" w:eastAsia="Arial" w:hAnsi="Tahoma" w:cs="Tahoma"/>
          <w:color w:val="000000"/>
          <w:sz w:val="16"/>
          <w:szCs w:val="16"/>
        </w:rPr>
        <w:t>Pzp</w:t>
      </w:r>
      <w:proofErr w:type="spellEnd"/>
      <w:r w:rsidR="004C1200" w:rsidRPr="005E73D1">
        <w:rPr>
          <w:rFonts w:ascii="Tahoma" w:eastAsia="Arial" w:hAnsi="Tahoma" w:cs="Tahoma"/>
          <w:color w:val="000000"/>
          <w:sz w:val="16"/>
          <w:szCs w:val="16"/>
        </w:rPr>
        <w:t xml:space="preserve"> – jeżeli dotyczy (zał. nr </w:t>
      </w:r>
      <w:r w:rsidR="00A22913" w:rsidRPr="005E73D1">
        <w:rPr>
          <w:rFonts w:ascii="Tahoma" w:eastAsia="Arial" w:hAnsi="Tahoma" w:cs="Tahoma"/>
          <w:color w:val="000000"/>
          <w:sz w:val="16"/>
          <w:szCs w:val="16"/>
        </w:rPr>
        <w:t>4</w:t>
      </w:r>
      <w:r w:rsidR="004C1200" w:rsidRPr="005E73D1">
        <w:rPr>
          <w:rFonts w:ascii="Tahoma" w:eastAsia="Arial" w:hAnsi="Tahoma" w:cs="Tahoma"/>
          <w:color w:val="000000"/>
          <w:sz w:val="16"/>
          <w:szCs w:val="16"/>
        </w:rPr>
        <w:t xml:space="preserve"> do SWZ)</w:t>
      </w:r>
      <w:r w:rsidR="00B779ED" w:rsidRPr="005E73D1">
        <w:rPr>
          <w:rFonts w:ascii="Tahoma" w:eastAsia="Arial" w:hAnsi="Tahoma" w:cs="Tahoma"/>
          <w:color w:val="000000"/>
          <w:sz w:val="16"/>
          <w:szCs w:val="16"/>
        </w:rPr>
        <w:t>,</w:t>
      </w:r>
    </w:p>
    <w:p w14:paraId="7648709E" w14:textId="1B4498AE" w:rsidR="00816D47" w:rsidRPr="005E73D1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5E73D1">
        <w:rPr>
          <w:rFonts w:ascii="Tahoma" w:eastAsia="Arial" w:hAnsi="Tahoma" w:cs="Tahoma"/>
          <w:color w:val="000000"/>
          <w:sz w:val="16"/>
          <w:szCs w:val="16"/>
        </w:rPr>
        <w:t xml:space="preserve">zobowiązanie </w:t>
      </w:r>
      <w:r w:rsidRPr="005E73D1">
        <w:rPr>
          <w:rFonts w:ascii="Tahoma" w:hAnsi="Tahoma" w:cs="Tahoma"/>
          <w:sz w:val="16"/>
          <w:szCs w:val="16"/>
        </w:rPr>
        <w:t xml:space="preserve">podmiotu, o którym mowa w </w:t>
      </w:r>
      <w:r w:rsidR="00AE20FB" w:rsidRPr="005E73D1">
        <w:rPr>
          <w:rFonts w:ascii="Tahoma" w:hAnsi="Tahoma" w:cs="Tahoma"/>
          <w:sz w:val="16"/>
          <w:szCs w:val="16"/>
        </w:rPr>
        <w:t xml:space="preserve">art. 118 ustawy </w:t>
      </w:r>
      <w:proofErr w:type="spellStart"/>
      <w:r w:rsidR="00AE20FB" w:rsidRPr="005E73D1">
        <w:rPr>
          <w:rFonts w:ascii="Tahoma" w:hAnsi="Tahoma" w:cs="Tahoma"/>
          <w:sz w:val="16"/>
          <w:szCs w:val="16"/>
        </w:rPr>
        <w:t>Pzp</w:t>
      </w:r>
      <w:proofErr w:type="spellEnd"/>
      <w:r w:rsidR="004C1200" w:rsidRPr="005E73D1">
        <w:rPr>
          <w:rFonts w:ascii="Tahoma" w:hAnsi="Tahoma" w:cs="Tahoma"/>
          <w:sz w:val="16"/>
          <w:szCs w:val="16"/>
        </w:rPr>
        <w:t xml:space="preserve"> - </w:t>
      </w:r>
      <w:r w:rsidRPr="005E73D1">
        <w:rPr>
          <w:rFonts w:ascii="Tahoma" w:eastAsia="Arial" w:hAnsi="Tahoma" w:cs="Tahoma"/>
          <w:color w:val="000000"/>
          <w:sz w:val="16"/>
          <w:szCs w:val="16"/>
        </w:rPr>
        <w:t>jeżeli dotyczy</w:t>
      </w:r>
      <w:r w:rsidR="004C1200" w:rsidRPr="005E73D1">
        <w:rPr>
          <w:rFonts w:ascii="Tahoma" w:eastAsia="Arial" w:hAnsi="Tahoma" w:cs="Tahoma"/>
          <w:color w:val="000000"/>
          <w:sz w:val="16"/>
          <w:szCs w:val="16"/>
        </w:rPr>
        <w:t xml:space="preserve"> (zał. nr </w:t>
      </w:r>
      <w:r w:rsidR="00A22913" w:rsidRPr="005E73D1">
        <w:rPr>
          <w:rFonts w:ascii="Tahoma" w:eastAsia="Arial" w:hAnsi="Tahoma" w:cs="Tahoma"/>
          <w:color w:val="000000"/>
          <w:sz w:val="16"/>
          <w:szCs w:val="16"/>
        </w:rPr>
        <w:t>5</w:t>
      </w:r>
      <w:r w:rsidR="004C1200" w:rsidRPr="005E73D1">
        <w:rPr>
          <w:rFonts w:ascii="Tahoma" w:eastAsia="Arial" w:hAnsi="Tahoma" w:cs="Tahoma"/>
          <w:color w:val="000000"/>
          <w:sz w:val="16"/>
          <w:szCs w:val="16"/>
        </w:rPr>
        <w:t xml:space="preserve"> do SWZ</w:t>
      </w:r>
      <w:r w:rsidRPr="005E73D1">
        <w:rPr>
          <w:rFonts w:ascii="Tahoma" w:eastAsia="Arial" w:hAnsi="Tahoma" w:cs="Tahoma"/>
          <w:color w:val="000000"/>
          <w:sz w:val="16"/>
          <w:szCs w:val="16"/>
        </w:rPr>
        <w:t>)</w:t>
      </w:r>
      <w:r w:rsidR="00B779ED" w:rsidRPr="005E73D1">
        <w:rPr>
          <w:rFonts w:ascii="Tahoma" w:eastAsia="Arial" w:hAnsi="Tahoma" w:cs="Tahoma"/>
          <w:color w:val="000000"/>
          <w:sz w:val="16"/>
          <w:szCs w:val="16"/>
        </w:rPr>
        <w:t>,</w:t>
      </w:r>
      <w:r w:rsidRPr="005E73D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</w:p>
    <w:p w14:paraId="541563E5" w14:textId="4D820D13" w:rsidR="00816D47" w:rsidRPr="005E73D1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5E73D1">
        <w:rPr>
          <w:rFonts w:ascii="Tahoma" w:eastAsia="Arial" w:hAnsi="Tahoma" w:cs="Tahoma"/>
          <w:color w:val="000000"/>
          <w:sz w:val="16"/>
          <w:szCs w:val="16"/>
        </w:rPr>
        <w:t xml:space="preserve">w przypadku polegania na zasobach innych podmiotów, oprócz zobowiązania należy złożyć dokumenty dotyczące </w:t>
      </w:r>
      <w:r w:rsidR="00DD7D2F" w:rsidRPr="005E73D1">
        <w:rPr>
          <w:rFonts w:ascii="Tahoma" w:eastAsia="Arial" w:hAnsi="Tahoma" w:cs="Tahoma"/>
          <w:color w:val="000000"/>
          <w:sz w:val="16"/>
          <w:szCs w:val="16"/>
        </w:rPr>
        <w:t xml:space="preserve">tego podmiotu wymienione w pkt </w:t>
      </w:r>
      <w:r w:rsidR="004C2536" w:rsidRPr="005E73D1">
        <w:rPr>
          <w:rFonts w:ascii="Tahoma" w:eastAsia="Arial" w:hAnsi="Tahoma" w:cs="Tahoma"/>
          <w:color w:val="000000"/>
          <w:sz w:val="16"/>
          <w:szCs w:val="16"/>
        </w:rPr>
        <w:t>3 oraz w pkt. 4</w:t>
      </w:r>
      <w:r w:rsidRPr="005E73D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="00AE20FB" w:rsidRPr="005E73D1">
        <w:rPr>
          <w:rFonts w:ascii="Tahoma" w:eastAsia="Arial" w:hAnsi="Tahoma" w:cs="Tahoma"/>
          <w:color w:val="000000"/>
          <w:sz w:val="16"/>
          <w:szCs w:val="16"/>
        </w:rPr>
        <w:t>powyżej</w:t>
      </w:r>
      <w:r w:rsidR="004C2536" w:rsidRPr="005E73D1">
        <w:rPr>
          <w:rFonts w:ascii="Tahoma" w:eastAsia="Arial" w:hAnsi="Tahoma" w:cs="Tahoma"/>
          <w:color w:val="000000"/>
          <w:sz w:val="16"/>
          <w:szCs w:val="16"/>
        </w:rPr>
        <w:t xml:space="preserve"> – jeżeli dotyczy</w:t>
      </w:r>
      <w:r w:rsidR="00B779ED" w:rsidRPr="005E73D1">
        <w:rPr>
          <w:rFonts w:ascii="Tahoma" w:eastAsia="Arial" w:hAnsi="Tahoma" w:cs="Tahoma"/>
          <w:color w:val="000000"/>
          <w:sz w:val="16"/>
          <w:szCs w:val="16"/>
        </w:rPr>
        <w:t>,</w:t>
      </w:r>
    </w:p>
    <w:sectPr w:rsidR="00816D47" w:rsidRPr="005E73D1" w:rsidSect="0065095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BA5AB" w14:textId="77777777" w:rsidR="0065095C" w:rsidRDefault="0065095C" w:rsidP="00DA5839">
      <w:r>
        <w:separator/>
      </w:r>
    </w:p>
  </w:endnote>
  <w:endnote w:type="continuationSeparator" w:id="0">
    <w:p w14:paraId="0158A1EE" w14:textId="77777777" w:rsidR="0065095C" w:rsidRDefault="0065095C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25D5D" w14:textId="77777777" w:rsidR="0065095C" w:rsidRDefault="0065095C" w:rsidP="00DA5839">
      <w:r>
        <w:separator/>
      </w:r>
    </w:p>
  </w:footnote>
  <w:footnote w:type="continuationSeparator" w:id="0">
    <w:p w14:paraId="644BA1F4" w14:textId="77777777" w:rsidR="0065095C" w:rsidRDefault="0065095C" w:rsidP="00DA5839">
      <w:r>
        <w:continuationSeparator/>
      </w:r>
    </w:p>
  </w:footnote>
  <w:footnote w:id="1">
    <w:p w14:paraId="189A39CA" w14:textId="77777777" w:rsidR="00A57D69" w:rsidRPr="004C2536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w przypadku Wykonawców wspólnie składających ofertę, należy wypełnić punkt dla każdego podmiotu osobno</w:t>
      </w:r>
    </w:p>
  </w:footnote>
  <w:footnote w:id="2">
    <w:p w14:paraId="6FA7B187" w14:textId="77777777" w:rsidR="00A57D69" w:rsidRPr="004C2536" w:rsidRDefault="00A57D69" w:rsidP="00816D47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 </w:t>
      </w:r>
      <w:r w:rsidRPr="004C2536">
        <w:rPr>
          <w:rFonts w:ascii="Tahoma" w:hAnsi="Tahoma" w:cs="Tahoma"/>
          <w:i/>
          <w:sz w:val="14"/>
          <w:szCs w:val="14"/>
        </w:rPr>
        <w:t>w przypadku Wykonawców składających ofertę wspólną należy wypełnić dla każdego podmiotu osobno.</w:t>
      </w:r>
    </w:p>
    <w:p w14:paraId="0F527C43" w14:textId="77777777" w:rsidR="00A57D69" w:rsidRPr="004C2536" w:rsidRDefault="00A57D69" w:rsidP="00831447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Mikroprzedsiębiorstwo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10 osób i którego roczny obrót lub roczna suma bilansowa nie przekracza 2 milionów EUR.</w:t>
      </w:r>
    </w:p>
    <w:p w14:paraId="6A75BF53" w14:textId="77777777" w:rsidR="00A57D69" w:rsidRPr="004C2536" w:rsidRDefault="00A57D69" w:rsidP="00831447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Małe 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50 osób i którego roczny obrót lub roczna suma bilansowa nie przekracza 10 milionów EUR.</w:t>
      </w:r>
    </w:p>
    <w:p w14:paraId="4239BAB4" w14:textId="77777777" w:rsidR="00A57D69" w:rsidRPr="004C2536" w:rsidRDefault="00A57D69" w:rsidP="00816D47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Średnie przedsiębiorstwa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przedsiębiorstwa, które nie są mikroprzedsiębiorstwami ani małymi przedsiębiorstwami</w:t>
      </w:r>
      <w:r w:rsidRPr="004C2536">
        <w:rPr>
          <w:rFonts w:ascii="Tahoma" w:hAnsi="Tahoma" w:cs="Tahoma"/>
          <w:i/>
          <w:sz w:val="14"/>
          <w:szCs w:val="14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3BBC6647" w14:textId="77777777" w:rsidR="00A57D69" w:rsidRPr="004C2536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 niepotrzebne skreślić</w:t>
      </w:r>
    </w:p>
  </w:footnote>
  <w:footnote w:id="4">
    <w:p w14:paraId="45AC984B" w14:textId="77777777" w:rsidR="00A57D69" w:rsidRPr="004C2536" w:rsidRDefault="00A57D69" w:rsidP="004C2536">
      <w:pPr>
        <w:pStyle w:val="Tekstprzypisudolnego"/>
        <w:ind w:left="142" w:hanging="142"/>
        <w:jc w:val="both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br/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095B61AC" w14:textId="77777777" w:rsidR="00A57D69" w:rsidRPr="004C2536" w:rsidRDefault="00A57D69" w:rsidP="004C253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2553F" w14:textId="77777777" w:rsidR="00EB685A" w:rsidRDefault="00EB685A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77569C03" w:rsidR="00A57D69" w:rsidRPr="00DF5681" w:rsidRDefault="00D1720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</w:t>
    </w:r>
    <w:r w:rsidR="00A57D69">
      <w:rPr>
        <w:rFonts w:ascii="Tahoma" w:hAnsi="Tahoma" w:cs="Tahoma"/>
      </w:rPr>
      <w:t>r postępowania</w:t>
    </w:r>
    <w:r w:rsidR="00A57D69" w:rsidRPr="00DF5681">
      <w:rPr>
        <w:rFonts w:ascii="Tahoma" w:hAnsi="Tahoma" w:cs="Tahoma"/>
      </w:rPr>
      <w:t xml:space="preserve"> PI.271.</w:t>
    </w:r>
    <w:r w:rsidR="002E55E8">
      <w:rPr>
        <w:rFonts w:ascii="Tahoma" w:hAnsi="Tahoma" w:cs="Tahoma"/>
      </w:rPr>
      <w:t>3</w:t>
    </w:r>
    <w:r w:rsidR="00A57D69" w:rsidRPr="00DF5681">
      <w:rPr>
        <w:rFonts w:ascii="Tahoma" w:hAnsi="Tahoma" w:cs="Tahoma"/>
      </w:rPr>
      <w:t>.202</w:t>
    </w:r>
    <w:bookmarkEnd w:id="0"/>
    <w:r w:rsidR="005C0540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50322" w14:textId="77777777" w:rsidR="00FF2BB6" w:rsidRDefault="00FF2BB6" w:rsidP="00EB685A">
    <w:pPr>
      <w:pBdr>
        <w:bottom w:val="single" w:sz="4" w:space="1" w:color="auto"/>
      </w:pBdr>
      <w:rPr>
        <w:rFonts w:ascii="Tahoma" w:hAnsi="Tahoma" w:cs="Tahoma"/>
      </w:rPr>
    </w:pPr>
  </w:p>
  <w:p w14:paraId="77CDEF9A" w14:textId="79E71C6E" w:rsidR="00EB685A" w:rsidRDefault="00EB685A" w:rsidP="00EB685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</w:t>
    </w:r>
    <w:r w:rsidR="00FF2BB6">
      <w:rPr>
        <w:rFonts w:ascii="Tahoma" w:hAnsi="Tahoma" w:cs="Tahoma"/>
      </w:rPr>
      <w:t>.</w:t>
    </w:r>
    <w:r w:rsidR="004C2536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r w:rsidR="004C2536">
      <w:rPr>
        <w:rFonts w:ascii="Tahoma" w:hAnsi="Tahoma" w:cs="Tahoma"/>
      </w:rPr>
      <w:t>3</w:t>
    </w:r>
  </w:p>
  <w:p w14:paraId="1306774F" w14:textId="77777777" w:rsidR="00D17207" w:rsidRDefault="00D17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594919">
    <w:abstractNumId w:val="2"/>
  </w:num>
  <w:num w:numId="2" w16cid:durableId="1804149574">
    <w:abstractNumId w:val="148"/>
  </w:num>
  <w:num w:numId="3" w16cid:durableId="1971396450">
    <w:abstractNumId w:val="64"/>
  </w:num>
  <w:num w:numId="4" w16cid:durableId="2065640764">
    <w:abstractNumId w:val="168"/>
  </w:num>
  <w:num w:numId="5" w16cid:durableId="1273056932">
    <w:abstractNumId w:val="192"/>
  </w:num>
  <w:num w:numId="6" w16cid:durableId="771318626">
    <w:abstractNumId w:val="138"/>
  </w:num>
  <w:num w:numId="7" w16cid:durableId="1610359093">
    <w:abstractNumId w:val="149"/>
  </w:num>
  <w:num w:numId="8" w16cid:durableId="1965234916">
    <w:abstractNumId w:val="54"/>
  </w:num>
  <w:num w:numId="9" w16cid:durableId="2039161949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2516736">
    <w:abstractNumId w:val="174"/>
  </w:num>
  <w:num w:numId="11" w16cid:durableId="1839079763">
    <w:abstractNumId w:val="133"/>
  </w:num>
  <w:num w:numId="12" w16cid:durableId="717438975">
    <w:abstractNumId w:val="55"/>
  </w:num>
  <w:num w:numId="13" w16cid:durableId="681199770">
    <w:abstractNumId w:val="92"/>
  </w:num>
  <w:num w:numId="14" w16cid:durableId="1047686835">
    <w:abstractNumId w:val="140"/>
  </w:num>
  <w:num w:numId="15" w16cid:durableId="1263102964">
    <w:abstractNumId w:val="161"/>
  </w:num>
  <w:num w:numId="16" w16cid:durableId="729229239">
    <w:abstractNumId w:val="162"/>
  </w:num>
  <w:num w:numId="17" w16cid:durableId="1151210309">
    <w:abstractNumId w:val="88"/>
  </w:num>
  <w:num w:numId="18" w16cid:durableId="508446488">
    <w:abstractNumId w:val="62"/>
  </w:num>
  <w:num w:numId="19" w16cid:durableId="1876312690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49715579">
    <w:abstractNumId w:val="53"/>
  </w:num>
  <w:num w:numId="21" w16cid:durableId="759378075">
    <w:abstractNumId w:val="188"/>
  </w:num>
  <w:num w:numId="22" w16cid:durableId="702365834">
    <w:abstractNumId w:val="83"/>
  </w:num>
  <w:num w:numId="23" w16cid:durableId="439758688">
    <w:abstractNumId w:val="136"/>
  </w:num>
  <w:num w:numId="24" w16cid:durableId="724260452">
    <w:abstractNumId w:val="163"/>
  </w:num>
  <w:num w:numId="25" w16cid:durableId="1156147838">
    <w:abstractNumId w:val="38"/>
  </w:num>
  <w:num w:numId="26" w16cid:durableId="2030567444">
    <w:abstractNumId w:val="127"/>
  </w:num>
  <w:num w:numId="27" w16cid:durableId="444348790">
    <w:abstractNumId w:val="101"/>
  </w:num>
  <w:num w:numId="28" w16cid:durableId="2104915312">
    <w:abstractNumId w:val="25"/>
  </w:num>
  <w:num w:numId="29" w16cid:durableId="1543320877">
    <w:abstractNumId w:val="116"/>
  </w:num>
  <w:num w:numId="30" w16cid:durableId="243033212">
    <w:abstractNumId w:val="147"/>
  </w:num>
  <w:num w:numId="31" w16cid:durableId="1310742924">
    <w:abstractNumId w:val="164"/>
  </w:num>
  <w:num w:numId="32" w16cid:durableId="1684480292">
    <w:abstractNumId w:val="184"/>
  </w:num>
  <w:num w:numId="33" w16cid:durableId="635837302">
    <w:abstractNumId w:val="121"/>
  </w:num>
  <w:num w:numId="34" w16cid:durableId="1059015814">
    <w:abstractNumId w:val="120"/>
  </w:num>
  <w:num w:numId="35" w16cid:durableId="240022949">
    <w:abstractNumId w:val="72"/>
  </w:num>
  <w:num w:numId="36" w16cid:durableId="254869675">
    <w:abstractNumId w:val="84"/>
  </w:num>
  <w:num w:numId="37" w16cid:durableId="963119008">
    <w:abstractNumId w:val="86"/>
  </w:num>
  <w:num w:numId="38" w16cid:durableId="1011223997">
    <w:abstractNumId w:val="80"/>
  </w:num>
  <w:num w:numId="39" w16cid:durableId="1817645451">
    <w:abstractNumId w:val="68"/>
  </w:num>
  <w:num w:numId="40" w16cid:durableId="803037461">
    <w:abstractNumId w:val="29"/>
  </w:num>
  <w:num w:numId="41" w16cid:durableId="1507013516">
    <w:abstractNumId w:val="152"/>
  </w:num>
  <w:num w:numId="42" w16cid:durableId="28142099">
    <w:abstractNumId w:val="81"/>
  </w:num>
  <w:num w:numId="43" w16cid:durableId="582109480">
    <w:abstractNumId w:val="108"/>
  </w:num>
  <w:num w:numId="44" w16cid:durableId="2016615888">
    <w:abstractNumId w:val="118"/>
  </w:num>
  <w:num w:numId="45" w16cid:durableId="132910642">
    <w:abstractNumId w:val="144"/>
  </w:num>
  <w:num w:numId="46" w16cid:durableId="806894545">
    <w:abstractNumId w:val="27"/>
  </w:num>
  <w:num w:numId="47" w16cid:durableId="251204595">
    <w:abstractNumId w:val="50"/>
  </w:num>
  <w:num w:numId="48" w16cid:durableId="31851551">
    <w:abstractNumId w:val="97"/>
  </w:num>
  <w:num w:numId="49" w16cid:durableId="145709658">
    <w:abstractNumId w:val="41"/>
  </w:num>
  <w:num w:numId="50" w16cid:durableId="1118261239">
    <w:abstractNumId w:val="36"/>
  </w:num>
  <w:num w:numId="51" w16cid:durableId="510797115">
    <w:abstractNumId w:val="125"/>
  </w:num>
  <w:num w:numId="52" w16cid:durableId="1375151904">
    <w:abstractNumId w:val="47"/>
  </w:num>
  <w:num w:numId="53" w16cid:durableId="1094739632">
    <w:abstractNumId w:val="146"/>
  </w:num>
  <w:num w:numId="54" w16cid:durableId="612710608">
    <w:abstractNumId w:val="105"/>
  </w:num>
  <w:num w:numId="55" w16cid:durableId="2049597316">
    <w:abstractNumId w:val="60"/>
  </w:num>
  <w:num w:numId="56" w16cid:durableId="734548346">
    <w:abstractNumId w:val="117"/>
  </w:num>
  <w:num w:numId="57" w16cid:durableId="291248434">
    <w:abstractNumId w:val="166"/>
  </w:num>
  <w:num w:numId="58" w16cid:durableId="1961372520">
    <w:abstractNumId w:val="26"/>
  </w:num>
  <w:num w:numId="59" w16cid:durableId="1853953087">
    <w:abstractNumId w:val="154"/>
  </w:num>
  <w:num w:numId="60" w16cid:durableId="1418555098">
    <w:abstractNumId w:val="182"/>
  </w:num>
  <w:num w:numId="61" w16cid:durableId="846754388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08371948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883134032">
    <w:abstractNumId w:val="28"/>
  </w:num>
  <w:num w:numId="64" w16cid:durableId="867106854">
    <w:abstractNumId w:val="129"/>
  </w:num>
  <w:num w:numId="65" w16cid:durableId="605314372">
    <w:abstractNumId w:val="34"/>
  </w:num>
  <w:num w:numId="66" w16cid:durableId="1589460118">
    <w:abstractNumId w:val="110"/>
  </w:num>
  <w:num w:numId="67" w16cid:durableId="1921519454">
    <w:abstractNumId w:val="52"/>
  </w:num>
  <w:num w:numId="68" w16cid:durableId="925965860">
    <w:abstractNumId w:val="176"/>
  </w:num>
  <w:num w:numId="69" w16cid:durableId="147523959">
    <w:abstractNumId w:val="85"/>
  </w:num>
  <w:num w:numId="70" w16cid:durableId="720522690">
    <w:abstractNumId w:val="158"/>
  </w:num>
  <w:num w:numId="71" w16cid:durableId="1401245063">
    <w:abstractNumId w:val="35"/>
  </w:num>
  <w:num w:numId="72" w16cid:durableId="1877304613">
    <w:abstractNumId w:val="137"/>
  </w:num>
  <w:num w:numId="73" w16cid:durableId="146480711">
    <w:abstractNumId w:val="131"/>
  </w:num>
  <w:num w:numId="74" w16cid:durableId="1107964504">
    <w:abstractNumId w:val="111"/>
  </w:num>
  <w:num w:numId="75" w16cid:durableId="1354376263">
    <w:abstractNumId w:val="191"/>
  </w:num>
  <w:num w:numId="76" w16cid:durableId="994914738">
    <w:abstractNumId w:val="48"/>
  </w:num>
  <w:num w:numId="77" w16cid:durableId="1791312974">
    <w:abstractNumId w:val="100"/>
  </w:num>
  <w:num w:numId="78" w16cid:durableId="2045321466">
    <w:abstractNumId w:val="160"/>
  </w:num>
  <w:num w:numId="79" w16cid:durableId="89981724">
    <w:abstractNumId w:val="172"/>
  </w:num>
  <w:num w:numId="80" w16cid:durableId="1609855248">
    <w:abstractNumId w:val="46"/>
  </w:num>
  <w:num w:numId="81" w16cid:durableId="1103650781">
    <w:abstractNumId w:val="139"/>
  </w:num>
  <w:num w:numId="82" w16cid:durableId="2056543199">
    <w:abstractNumId w:val="93"/>
  </w:num>
  <w:num w:numId="83" w16cid:durableId="37707362">
    <w:abstractNumId w:val="30"/>
  </w:num>
  <w:num w:numId="84" w16cid:durableId="1254120329">
    <w:abstractNumId w:val="56"/>
  </w:num>
  <w:num w:numId="85" w16cid:durableId="447742139">
    <w:abstractNumId w:val="185"/>
  </w:num>
  <w:num w:numId="86" w16cid:durableId="2114587997">
    <w:abstractNumId w:val="70"/>
  </w:num>
  <w:num w:numId="87" w16cid:durableId="1101490436">
    <w:abstractNumId w:val="51"/>
  </w:num>
  <w:num w:numId="88" w16cid:durableId="1018655951">
    <w:abstractNumId w:val="40"/>
  </w:num>
  <w:num w:numId="89" w16cid:durableId="325280556">
    <w:abstractNumId w:val="193"/>
  </w:num>
  <w:num w:numId="90" w16cid:durableId="320431082">
    <w:abstractNumId w:val="75"/>
  </w:num>
  <w:num w:numId="91" w16cid:durableId="374160651">
    <w:abstractNumId w:val="157"/>
  </w:num>
  <w:num w:numId="92" w16cid:durableId="1509632117">
    <w:abstractNumId w:val="103"/>
  </w:num>
  <w:num w:numId="93" w16cid:durableId="12805995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448667671">
    <w:abstractNumId w:val="40"/>
    <w:lvlOverride w:ilvl="0">
      <w:startOverride w:val="1"/>
    </w:lvlOverride>
  </w:num>
  <w:num w:numId="95" w16cid:durableId="157430295">
    <w:abstractNumId w:val="87"/>
  </w:num>
  <w:num w:numId="96" w16cid:durableId="983924114">
    <w:abstractNumId w:val="98"/>
  </w:num>
  <w:num w:numId="97" w16cid:durableId="937522510">
    <w:abstractNumId w:val="57"/>
  </w:num>
  <w:num w:numId="98" w16cid:durableId="427776673">
    <w:abstractNumId w:val="5"/>
  </w:num>
  <w:num w:numId="99" w16cid:durableId="1068305140">
    <w:abstractNumId w:val="186"/>
  </w:num>
  <w:num w:numId="100" w16cid:durableId="1414086158">
    <w:abstractNumId w:val="134"/>
  </w:num>
  <w:num w:numId="101" w16cid:durableId="829175424">
    <w:abstractNumId w:val="197"/>
  </w:num>
  <w:num w:numId="102" w16cid:durableId="1557551642">
    <w:abstractNumId w:val="132"/>
  </w:num>
  <w:num w:numId="103" w16cid:durableId="1485197460">
    <w:abstractNumId w:val="73"/>
  </w:num>
  <w:num w:numId="104" w16cid:durableId="203714412">
    <w:abstractNumId w:val="90"/>
  </w:num>
  <w:num w:numId="105" w16cid:durableId="1520698740">
    <w:abstractNumId w:val="159"/>
  </w:num>
  <w:num w:numId="106" w16cid:durableId="1943344250">
    <w:abstractNumId w:val="119"/>
  </w:num>
  <w:num w:numId="107" w16cid:durableId="57786151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8519529">
    <w:abstractNumId w:val="173"/>
  </w:num>
  <w:num w:numId="109" w16cid:durableId="904996394">
    <w:abstractNumId w:val="32"/>
  </w:num>
  <w:num w:numId="110" w16cid:durableId="1928076399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870217338">
    <w:abstractNumId w:val="177"/>
  </w:num>
  <w:num w:numId="112" w16cid:durableId="1909994615">
    <w:abstractNumId w:val="126"/>
  </w:num>
  <w:num w:numId="113" w16cid:durableId="1336230770">
    <w:abstractNumId w:val="59"/>
  </w:num>
  <w:num w:numId="114" w16cid:durableId="1778022372">
    <w:abstractNumId w:val="39"/>
  </w:num>
  <w:num w:numId="115" w16cid:durableId="1414085559">
    <w:abstractNumId w:val="142"/>
  </w:num>
  <w:num w:numId="116" w16cid:durableId="139005584">
    <w:abstractNumId w:val="151"/>
  </w:num>
  <w:num w:numId="117" w16cid:durableId="382876263">
    <w:abstractNumId w:val="183"/>
  </w:num>
  <w:num w:numId="118" w16cid:durableId="1991866583">
    <w:abstractNumId w:val="112"/>
  </w:num>
  <w:num w:numId="119" w16cid:durableId="28998632">
    <w:abstractNumId w:val="65"/>
  </w:num>
  <w:num w:numId="120" w16cid:durableId="1084375596">
    <w:abstractNumId w:val="190"/>
  </w:num>
  <w:num w:numId="121" w16cid:durableId="342561535">
    <w:abstractNumId w:val="114"/>
  </w:num>
  <w:num w:numId="122" w16cid:durableId="246043811">
    <w:abstractNumId w:val="99"/>
  </w:num>
  <w:num w:numId="123" w16cid:durableId="244149438">
    <w:abstractNumId w:val="113"/>
  </w:num>
  <w:num w:numId="124" w16cid:durableId="146165393">
    <w:abstractNumId w:val="74"/>
  </w:num>
  <w:num w:numId="125" w16cid:durableId="381054246">
    <w:abstractNumId w:val="78"/>
  </w:num>
  <w:num w:numId="126" w16cid:durableId="1265576011">
    <w:abstractNumId w:val="71"/>
  </w:num>
  <w:num w:numId="127" w16cid:durableId="1622877707">
    <w:abstractNumId w:val="31"/>
  </w:num>
  <w:num w:numId="128" w16cid:durableId="916401686">
    <w:abstractNumId w:val="66"/>
  </w:num>
  <w:num w:numId="129" w16cid:durableId="1999846538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676957207">
    <w:abstractNumId w:val="194"/>
  </w:num>
  <w:num w:numId="131" w16cid:durableId="130679014">
    <w:abstractNumId w:val="141"/>
  </w:num>
  <w:num w:numId="132" w16cid:durableId="1084062821">
    <w:abstractNumId w:val="175"/>
  </w:num>
  <w:num w:numId="133" w16cid:durableId="1867055969">
    <w:abstractNumId w:val="189"/>
  </w:num>
  <w:num w:numId="134" w16cid:durableId="1858303564">
    <w:abstractNumId w:val="143"/>
  </w:num>
  <w:num w:numId="135" w16cid:durableId="159320011">
    <w:abstractNumId w:val="178"/>
  </w:num>
  <w:num w:numId="136" w16cid:durableId="1028221071">
    <w:abstractNumId w:val="91"/>
  </w:num>
  <w:num w:numId="137" w16cid:durableId="1049643048">
    <w:abstractNumId w:val="107"/>
  </w:num>
  <w:num w:numId="138" w16cid:durableId="1207178804">
    <w:abstractNumId w:val="67"/>
  </w:num>
  <w:num w:numId="139" w16cid:durableId="633213595">
    <w:abstractNumId w:val="82"/>
  </w:num>
  <w:num w:numId="140" w16cid:durableId="1758136883">
    <w:abstractNumId w:val="135"/>
  </w:num>
  <w:num w:numId="141" w16cid:durableId="212733743">
    <w:abstractNumId w:val="95"/>
  </w:num>
  <w:num w:numId="142" w16cid:durableId="1786388554">
    <w:abstractNumId w:val="79"/>
  </w:num>
  <w:num w:numId="143" w16cid:durableId="138059251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762875238">
    <w:abstractNumId w:val="128"/>
  </w:num>
  <w:num w:numId="145" w16cid:durableId="1197545778">
    <w:abstractNumId w:val="115"/>
  </w:num>
  <w:num w:numId="146" w16cid:durableId="519785660">
    <w:abstractNumId w:val="43"/>
  </w:num>
  <w:num w:numId="147" w16cid:durableId="1869174231">
    <w:abstractNumId w:val="169"/>
  </w:num>
  <w:num w:numId="148" w16cid:durableId="1494447514">
    <w:abstractNumId w:val="76"/>
  </w:num>
  <w:num w:numId="149" w16cid:durableId="1003388434">
    <w:abstractNumId w:val="45"/>
  </w:num>
  <w:num w:numId="150" w16cid:durableId="1836988256">
    <w:abstractNumId w:val="153"/>
  </w:num>
  <w:num w:numId="151" w16cid:durableId="615524921">
    <w:abstractNumId w:val="37"/>
  </w:num>
  <w:num w:numId="152" w16cid:durableId="874074358">
    <w:abstractNumId w:val="89"/>
  </w:num>
  <w:num w:numId="153" w16cid:durableId="1450780568">
    <w:abstractNumId w:val="122"/>
  </w:num>
  <w:num w:numId="154" w16cid:durableId="1760246737">
    <w:abstractNumId w:val="96"/>
  </w:num>
  <w:num w:numId="155" w16cid:durableId="470443927">
    <w:abstractNumId w:val="130"/>
  </w:num>
  <w:num w:numId="156" w16cid:durableId="512649233">
    <w:abstractNumId w:val="195"/>
  </w:num>
  <w:num w:numId="157" w16cid:durableId="860975324">
    <w:abstractNumId w:val="77"/>
  </w:num>
  <w:num w:numId="158" w16cid:durableId="1435515287">
    <w:abstractNumId w:val="155"/>
  </w:num>
  <w:num w:numId="159" w16cid:durableId="626861032">
    <w:abstractNumId w:val="109"/>
  </w:num>
  <w:num w:numId="160" w16cid:durableId="414673131">
    <w:abstractNumId w:val="187"/>
  </w:num>
  <w:num w:numId="161" w16cid:durableId="1722091197">
    <w:abstractNumId w:val="33"/>
  </w:num>
  <w:num w:numId="162" w16cid:durableId="1918205262">
    <w:abstractNumId w:val="44"/>
  </w:num>
  <w:num w:numId="163" w16cid:durableId="1307470864">
    <w:abstractNumId w:val="69"/>
  </w:num>
  <w:num w:numId="164" w16cid:durableId="1772388322">
    <w:abstractNumId w:val="167"/>
  </w:num>
  <w:num w:numId="165" w16cid:durableId="1382167210">
    <w:abstractNumId w:val="150"/>
  </w:num>
  <w:num w:numId="166" w16cid:durableId="817723434">
    <w:abstractNumId w:val="106"/>
  </w:num>
  <w:num w:numId="167" w16cid:durableId="880433162">
    <w:abstractNumId w:val="165"/>
  </w:num>
  <w:num w:numId="168" w16cid:durableId="1232934226">
    <w:abstractNumId w:val="58"/>
  </w:num>
  <w:num w:numId="169" w16cid:durableId="620648364">
    <w:abstractNumId w:val="124"/>
  </w:num>
  <w:num w:numId="170" w16cid:durableId="2061204393">
    <w:abstractNumId w:val="104"/>
  </w:num>
  <w:num w:numId="171" w16cid:durableId="2097483365">
    <w:abstractNumId w:val="145"/>
  </w:num>
  <w:num w:numId="172" w16cid:durableId="553396369">
    <w:abstractNumId w:val="170"/>
  </w:num>
  <w:num w:numId="173" w16cid:durableId="223760342">
    <w:abstractNumId w:val="42"/>
  </w:num>
  <w:num w:numId="174" w16cid:durableId="501749092">
    <w:abstractNumId w:val="156"/>
  </w:num>
  <w:num w:numId="175" w16cid:durableId="1897740638">
    <w:abstractNumId w:val="0"/>
  </w:num>
  <w:num w:numId="176" w16cid:durableId="2111123395">
    <w:abstractNumId w:val="94"/>
  </w:num>
  <w:num w:numId="177" w16cid:durableId="328871936">
    <w:abstractNumId w:val="49"/>
  </w:num>
  <w:num w:numId="178" w16cid:durableId="1821580175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7D8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AE8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5888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4E5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2B9A"/>
    <w:rsid w:val="002E333B"/>
    <w:rsid w:val="002E373E"/>
    <w:rsid w:val="002E40FB"/>
    <w:rsid w:val="002E4256"/>
    <w:rsid w:val="002E4695"/>
    <w:rsid w:val="002E4B19"/>
    <w:rsid w:val="002E4E7E"/>
    <w:rsid w:val="002E55E8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AB9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0D42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07F31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36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3DCA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0E28"/>
    <w:rsid w:val="005813CF"/>
    <w:rsid w:val="00581522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540"/>
    <w:rsid w:val="005C0CE4"/>
    <w:rsid w:val="005C1467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E73D1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095C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6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5AD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12A7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1586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6E63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6A7D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257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207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4D29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448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0FB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85A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BB6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2B1298"/>
    <w:rsid w:val="0033156A"/>
    <w:rsid w:val="00364815"/>
    <w:rsid w:val="003953B7"/>
    <w:rsid w:val="003A0854"/>
    <w:rsid w:val="003A78C6"/>
    <w:rsid w:val="003E0F4F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82A4B"/>
    <w:rsid w:val="005F1A83"/>
    <w:rsid w:val="0061772C"/>
    <w:rsid w:val="00630E04"/>
    <w:rsid w:val="00674A03"/>
    <w:rsid w:val="006949B4"/>
    <w:rsid w:val="00695949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15F7B"/>
    <w:rsid w:val="008279CB"/>
    <w:rsid w:val="00850A2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3D3F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4692B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1007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2024-03-14T12:10:00Z</dcterms:modified>
</cp:coreProperties>
</file>